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132A6F">
      <w:pPr>
        <w:tabs>
          <w:tab w:val="left" w:pos="3945"/>
          <w:tab w:val="center" w:pos="4758"/>
        </w:tabs>
        <w:jc w:val="right"/>
      </w:pPr>
      <w:r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9979ED" w:rsidRDefault="00132A6F" w:rsidP="009979ED">
      <w:pPr>
        <w:spacing w:line="240" w:lineRule="auto"/>
        <w:jc w:val="center"/>
        <w:rPr>
          <w:b/>
          <w:bCs/>
          <w:sz w:val="24"/>
          <w:szCs w:val="24"/>
        </w:rPr>
      </w:pPr>
      <w:r w:rsidRPr="009979ED">
        <w:rPr>
          <w:b/>
          <w:bCs/>
          <w:sz w:val="24"/>
          <w:szCs w:val="24"/>
        </w:rPr>
        <w:t xml:space="preserve">СОВЕТ </w:t>
      </w:r>
      <w:r w:rsidR="00F821F4" w:rsidRPr="009979ED">
        <w:rPr>
          <w:b/>
          <w:bCs/>
          <w:sz w:val="24"/>
          <w:szCs w:val="24"/>
        </w:rPr>
        <w:t>МУНИЦИПАЛЬНОГО РАЙОНА «ШИЛКИНСКИЙ РАЙОН»</w:t>
      </w:r>
    </w:p>
    <w:p w:rsidR="00132A6F" w:rsidRPr="009979ED" w:rsidRDefault="00132A6F" w:rsidP="009979ED">
      <w:pPr>
        <w:pStyle w:val="20"/>
        <w:spacing w:before="0" w:after="0" w:line="240" w:lineRule="auto"/>
        <w:jc w:val="center"/>
        <w:rPr>
          <w:sz w:val="24"/>
          <w:szCs w:val="24"/>
        </w:rPr>
      </w:pPr>
      <w:r w:rsidRPr="009979ED">
        <w:rPr>
          <w:sz w:val="24"/>
          <w:szCs w:val="24"/>
        </w:rPr>
        <w:t>РЕШЕНИЕ</w:t>
      </w:r>
    </w:p>
    <w:p w:rsidR="00132A6F" w:rsidRPr="009979ED" w:rsidRDefault="00132A6F" w:rsidP="009979ED">
      <w:pPr>
        <w:spacing w:line="240" w:lineRule="auto"/>
        <w:jc w:val="center"/>
        <w:rPr>
          <w:sz w:val="24"/>
          <w:szCs w:val="24"/>
        </w:rPr>
      </w:pPr>
    </w:p>
    <w:p w:rsidR="00132A6F" w:rsidRPr="009979ED" w:rsidRDefault="009979ED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ab/>
        <w:t xml:space="preserve">25 декабря </w:t>
      </w:r>
      <w:r w:rsidR="00132A6F" w:rsidRPr="009979ED">
        <w:rPr>
          <w:sz w:val="24"/>
          <w:szCs w:val="24"/>
        </w:rPr>
        <w:t xml:space="preserve"> 202</w:t>
      </w:r>
      <w:r w:rsidR="008E4820" w:rsidRPr="009979ED">
        <w:rPr>
          <w:sz w:val="24"/>
          <w:szCs w:val="24"/>
        </w:rPr>
        <w:t>5</w:t>
      </w:r>
      <w:r w:rsidRPr="009979ED">
        <w:rPr>
          <w:sz w:val="24"/>
          <w:szCs w:val="24"/>
        </w:rPr>
        <w:t xml:space="preserve"> </w:t>
      </w:r>
      <w:r w:rsidR="00132A6F" w:rsidRPr="009979ED">
        <w:rPr>
          <w:sz w:val="24"/>
          <w:szCs w:val="24"/>
        </w:rPr>
        <w:t>года</w:t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</w:r>
      <w:r w:rsidR="00132A6F" w:rsidRPr="009979ED">
        <w:rPr>
          <w:sz w:val="24"/>
          <w:szCs w:val="24"/>
        </w:rPr>
        <w:tab/>
        <w:t xml:space="preserve">№ </w:t>
      </w:r>
      <w:r w:rsidRPr="009979ED">
        <w:rPr>
          <w:sz w:val="24"/>
          <w:szCs w:val="24"/>
        </w:rPr>
        <w:t>43/246</w:t>
      </w:r>
    </w:p>
    <w:p w:rsidR="00132A6F" w:rsidRPr="009979ED" w:rsidRDefault="00132A6F" w:rsidP="009979ED">
      <w:pPr>
        <w:spacing w:line="240" w:lineRule="auto"/>
        <w:rPr>
          <w:sz w:val="24"/>
          <w:szCs w:val="24"/>
        </w:rPr>
      </w:pPr>
    </w:p>
    <w:p w:rsidR="00132A6F" w:rsidRPr="009979ED" w:rsidRDefault="00132A6F" w:rsidP="009979ED">
      <w:pPr>
        <w:spacing w:line="240" w:lineRule="auto"/>
        <w:jc w:val="center"/>
        <w:rPr>
          <w:b/>
          <w:sz w:val="24"/>
          <w:szCs w:val="24"/>
        </w:rPr>
      </w:pPr>
      <w:r w:rsidRPr="009979ED">
        <w:rPr>
          <w:b/>
          <w:sz w:val="24"/>
          <w:szCs w:val="24"/>
        </w:rPr>
        <w:t xml:space="preserve">О бюджете </w:t>
      </w:r>
      <w:r w:rsidR="008B4CE1" w:rsidRPr="009979ED">
        <w:rPr>
          <w:b/>
          <w:sz w:val="24"/>
          <w:szCs w:val="24"/>
        </w:rPr>
        <w:t>сельского поселения «</w:t>
      </w:r>
      <w:r w:rsidR="007E0414" w:rsidRPr="009979ED">
        <w:rPr>
          <w:b/>
          <w:sz w:val="24"/>
          <w:szCs w:val="24"/>
        </w:rPr>
        <w:t xml:space="preserve">Номоконовское»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979ED">
        <w:rPr>
          <w:b/>
          <w:sz w:val="24"/>
          <w:szCs w:val="24"/>
        </w:rPr>
        <w:t>на 202</w:t>
      </w:r>
      <w:r w:rsidR="00F821F4" w:rsidRPr="009979ED">
        <w:rPr>
          <w:b/>
          <w:sz w:val="24"/>
          <w:szCs w:val="24"/>
        </w:rPr>
        <w:t>6</w:t>
      </w:r>
      <w:r w:rsidRPr="009979ED">
        <w:rPr>
          <w:b/>
          <w:sz w:val="24"/>
          <w:szCs w:val="24"/>
        </w:rPr>
        <w:t xml:space="preserve"> год и плановый период 202</w:t>
      </w:r>
      <w:r w:rsidR="00F821F4" w:rsidRPr="009979ED">
        <w:rPr>
          <w:b/>
          <w:sz w:val="24"/>
          <w:szCs w:val="24"/>
        </w:rPr>
        <w:t>7</w:t>
      </w:r>
      <w:r w:rsidRPr="009979ED">
        <w:rPr>
          <w:b/>
          <w:sz w:val="24"/>
          <w:szCs w:val="24"/>
        </w:rPr>
        <w:t>-202</w:t>
      </w:r>
      <w:r w:rsidR="00F821F4" w:rsidRPr="009979ED">
        <w:rPr>
          <w:b/>
          <w:sz w:val="24"/>
          <w:szCs w:val="24"/>
        </w:rPr>
        <w:t>8</w:t>
      </w:r>
      <w:r w:rsidRPr="009979ED">
        <w:rPr>
          <w:b/>
          <w:sz w:val="24"/>
          <w:szCs w:val="24"/>
        </w:rPr>
        <w:t xml:space="preserve"> годов</w:t>
      </w:r>
    </w:p>
    <w:p w:rsidR="00132A6F" w:rsidRPr="009979ED" w:rsidRDefault="00132A6F" w:rsidP="009979ED">
      <w:pPr>
        <w:spacing w:line="240" w:lineRule="auto"/>
        <w:rPr>
          <w:sz w:val="24"/>
          <w:szCs w:val="24"/>
        </w:rPr>
      </w:pPr>
    </w:p>
    <w:p w:rsidR="00132A6F" w:rsidRPr="009979ED" w:rsidRDefault="00132A6F" w:rsidP="009979ED">
      <w:pPr>
        <w:spacing w:line="240" w:lineRule="auto"/>
        <w:ind w:firstLine="709"/>
        <w:rPr>
          <w:sz w:val="24"/>
          <w:szCs w:val="24"/>
        </w:rPr>
      </w:pPr>
      <w:r w:rsidRPr="009979ED">
        <w:rPr>
          <w:sz w:val="24"/>
          <w:szCs w:val="24"/>
        </w:rPr>
        <w:t xml:space="preserve">Руководствуясь статьей 25 Устава </w:t>
      </w:r>
      <w:r w:rsidR="008B1C20" w:rsidRPr="009979ED">
        <w:rPr>
          <w:sz w:val="24"/>
          <w:szCs w:val="24"/>
        </w:rPr>
        <w:t>муниципального района «Шилкинский район» Совет муниципального района «Шилкинский район»</w:t>
      </w:r>
    </w:p>
    <w:p w:rsidR="00132A6F" w:rsidRPr="009979ED" w:rsidRDefault="00132A6F" w:rsidP="009979ED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9979ED">
        <w:rPr>
          <w:b/>
          <w:bCs/>
          <w:sz w:val="24"/>
          <w:szCs w:val="24"/>
        </w:rPr>
        <w:t>решил: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bookmarkEnd w:id="0"/>
      <w:r w:rsidR="009979ED">
        <w:rPr>
          <w:sz w:val="24"/>
          <w:szCs w:val="24"/>
        </w:rPr>
        <w:t xml:space="preserve"> </w:t>
      </w:r>
      <w:r w:rsidRPr="009979ED">
        <w:rPr>
          <w:sz w:val="24"/>
          <w:szCs w:val="24"/>
        </w:rPr>
        <w:t>на</w:t>
      </w:r>
      <w:r w:rsidR="009979ED">
        <w:rPr>
          <w:sz w:val="24"/>
          <w:szCs w:val="24"/>
        </w:rPr>
        <w:t xml:space="preserve">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6</w:t>
      </w:r>
      <w:r w:rsidRPr="009979ED">
        <w:rPr>
          <w:sz w:val="24"/>
          <w:szCs w:val="24"/>
        </w:rPr>
        <w:t xml:space="preserve"> год: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1) общий объем доходов в сумме </w:t>
      </w:r>
      <w:r w:rsidR="007E0414" w:rsidRPr="009979ED">
        <w:rPr>
          <w:sz w:val="24"/>
          <w:szCs w:val="24"/>
        </w:rPr>
        <w:t>7636,2</w:t>
      </w:r>
      <w:r w:rsidRPr="009979ED">
        <w:rPr>
          <w:sz w:val="24"/>
          <w:szCs w:val="24"/>
        </w:rPr>
        <w:t xml:space="preserve"> тыс. рублей;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2) общий объем расходов в сумме </w:t>
      </w:r>
      <w:r w:rsidR="007E0414" w:rsidRPr="009979ED">
        <w:rPr>
          <w:sz w:val="24"/>
          <w:szCs w:val="24"/>
        </w:rPr>
        <w:t>7636,2</w:t>
      </w:r>
      <w:r w:rsidRPr="009979ED">
        <w:rPr>
          <w:sz w:val="24"/>
          <w:szCs w:val="24"/>
        </w:rPr>
        <w:t xml:space="preserve"> тыс. рублей;</w:t>
      </w:r>
    </w:p>
    <w:p w:rsidR="004E0DCB" w:rsidRPr="009979ED" w:rsidRDefault="004E0DCB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3) профицит(дефицит) бюджета 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>» на 202</w:t>
      </w:r>
      <w:r w:rsidR="00F821F4" w:rsidRPr="009979ED">
        <w:rPr>
          <w:sz w:val="24"/>
          <w:szCs w:val="24"/>
        </w:rPr>
        <w:t>6</w:t>
      </w:r>
      <w:r w:rsidRPr="009979ED">
        <w:rPr>
          <w:sz w:val="24"/>
          <w:szCs w:val="24"/>
        </w:rPr>
        <w:t xml:space="preserve"> год в сумме 0 тыс. рублей </w:t>
      </w:r>
    </w:p>
    <w:p w:rsidR="005039B1" w:rsidRPr="009979ED" w:rsidRDefault="005039B1" w:rsidP="009979ED">
      <w:pPr>
        <w:pStyle w:val="afb"/>
        <w:ind w:firstLine="708"/>
        <w:rPr>
          <w:szCs w:val="24"/>
        </w:rPr>
      </w:pPr>
      <w:r w:rsidRPr="009979ED">
        <w:rPr>
          <w:szCs w:val="24"/>
        </w:rPr>
        <w:t>4)Установить предельный объём муниципального долга сельского поселения «</w:t>
      </w:r>
      <w:r w:rsidR="007E0414" w:rsidRPr="009979ED">
        <w:rPr>
          <w:szCs w:val="24"/>
        </w:rPr>
        <w:t>Номоконовское</w:t>
      </w:r>
      <w:r w:rsidRPr="009979ED">
        <w:rPr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7E0414" w:rsidRPr="009979ED">
        <w:rPr>
          <w:szCs w:val="24"/>
        </w:rPr>
        <w:t>Номоконовское</w:t>
      </w:r>
      <w:r w:rsidRPr="009979ED">
        <w:rPr>
          <w:szCs w:val="24"/>
        </w:rPr>
        <w:t>» на 1 января  202</w:t>
      </w:r>
      <w:r w:rsidR="00F821F4" w:rsidRPr="009979ED">
        <w:rPr>
          <w:szCs w:val="24"/>
        </w:rPr>
        <w:t>7</w:t>
      </w:r>
      <w:r w:rsidRPr="009979ED">
        <w:rPr>
          <w:szCs w:val="24"/>
        </w:rPr>
        <w:t xml:space="preserve"> года в сумме 0 тыс. рублей, в том числе верхний предел долга по муниципальным гарантиям устанавливается в сумме 0 тыс.рублей</w:t>
      </w:r>
    </w:p>
    <w:p w:rsidR="005039B1" w:rsidRPr="009979ED" w:rsidRDefault="005039B1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5)резервный фонд администрации сельского поселения 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 xml:space="preserve"> на 202</w:t>
      </w:r>
      <w:r w:rsidR="00F821F4" w:rsidRPr="009979ED">
        <w:rPr>
          <w:sz w:val="24"/>
          <w:szCs w:val="24"/>
        </w:rPr>
        <w:t>6</w:t>
      </w:r>
      <w:r w:rsidRPr="009979ED">
        <w:rPr>
          <w:sz w:val="24"/>
          <w:szCs w:val="24"/>
        </w:rPr>
        <w:t xml:space="preserve"> год не планируется.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2. Утвердить основные характеристики бюджета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9979ED">
        <w:rPr>
          <w:sz w:val="24"/>
          <w:szCs w:val="24"/>
        </w:rPr>
        <w:t xml:space="preserve"> </w:t>
      </w:r>
      <w:r w:rsidRPr="009979ED">
        <w:rPr>
          <w:sz w:val="24"/>
          <w:szCs w:val="24"/>
        </w:rPr>
        <w:t xml:space="preserve">на плановый период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7</w:t>
      </w:r>
      <w:r w:rsidRPr="009979ED">
        <w:rPr>
          <w:sz w:val="24"/>
          <w:szCs w:val="24"/>
        </w:rPr>
        <w:t xml:space="preserve"> год и </w:t>
      </w:r>
      <w:r w:rsidR="00F821F4" w:rsidRPr="009979ED">
        <w:rPr>
          <w:sz w:val="24"/>
          <w:szCs w:val="24"/>
        </w:rPr>
        <w:t>2028</w:t>
      </w:r>
      <w:r w:rsidRPr="009979ED">
        <w:rPr>
          <w:sz w:val="24"/>
          <w:szCs w:val="24"/>
        </w:rPr>
        <w:t xml:space="preserve"> год: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1) общий объем доходов на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7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7665,5</w:t>
      </w:r>
      <w:r w:rsidRPr="009979ED">
        <w:rPr>
          <w:sz w:val="24"/>
          <w:szCs w:val="24"/>
        </w:rPr>
        <w:t xml:space="preserve"> тыс. рублей и на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7783,2</w:t>
      </w:r>
      <w:r w:rsidRPr="009979ED">
        <w:rPr>
          <w:sz w:val="24"/>
          <w:szCs w:val="24"/>
        </w:rPr>
        <w:t xml:space="preserve"> тыс. рублей;</w:t>
      </w:r>
    </w:p>
    <w:p w:rsidR="007409CF" w:rsidRPr="009979ED" w:rsidRDefault="007409CF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2) общий объем расходов на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7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7665,5</w:t>
      </w:r>
      <w:r w:rsidRPr="009979ED">
        <w:rPr>
          <w:sz w:val="24"/>
          <w:szCs w:val="24"/>
        </w:rPr>
        <w:t xml:space="preserve"> тыс. рублей, и на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7783,2</w:t>
      </w:r>
      <w:r w:rsidRPr="009979ED">
        <w:rPr>
          <w:sz w:val="24"/>
          <w:szCs w:val="24"/>
        </w:rPr>
        <w:t xml:space="preserve"> тыс. рублей;</w:t>
      </w:r>
    </w:p>
    <w:p w:rsidR="007409CF" w:rsidRPr="009979ED" w:rsidRDefault="008B4CE1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3</w:t>
      </w:r>
      <w:r w:rsidR="007409CF" w:rsidRPr="009979ED">
        <w:rPr>
          <w:sz w:val="24"/>
          <w:szCs w:val="24"/>
        </w:rPr>
        <w:t>) профицит</w:t>
      </w:r>
      <w:r w:rsidR="004E0DCB" w:rsidRPr="009979ED">
        <w:rPr>
          <w:sz w:val="24"/>
          <w:szCs w:val="24"/>
        </w:rPr>
        <w:t>(дефицит)</w:t>
      </w:r>
      <w:r w:rsidR="007409CF" w:rsidRPr="009979ED">
        <w:rPr>
          <w:sz w:val="24"/>
          <w:szCs w:val="24"/>
        </w:rPr>
        <w:t xml:space="preserve"> бюджета </w:t>
      </w:r>
      <w:r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>»</w:t>
      </w:r>
      <w:r w:rsidR="007409CF" w:rsidRPr="009979ED">
        <w:rPr>
          <w:sz w:val="24"/>
          <w:szCs w:val="24"/>
        </w:rPr>
        <w:t>на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7</w:t>
      </w:r>
      <w:r w:rsidR="007409CF" w:rsidRPr="009979ED">
        <w:rPr>
          <w:sz w:val="24"/>
          <w:szCs w:val="24"/>
        </w:rPr>
        <w:t xml:space="preserve"> год в сумме </w:t>
      </w:r>
      <w:r w:rsidRPr="009979ED">
        <w:rPr>
          <w:sz w:val="24"/>
          <w:szCs w:val="24"/>
        </w:rPr>
        <w:t>0</w:t>
      </w:r>
      <w:r w:rsidR="007409CF" w:rsidRPr="009979ED">
        <w:rPr>
          <w:sz w:val="24"/>
          <w:szCs w:val="24"/>
        </w:rPr>
        <w:t xml:space="preserve"> тыс. рублей и на </w:t>
      </w:r>
      <w:r w:rsidR="00F35648" w:rsidRPr="009979ED">
        <w:rPr>
          <w:sz w:val="24"/>
          <w:szCs w:val="24"/>
        </w:rPr>
        <w:t>202</w:t>
      </w:r>
      <w:r w:rsidR="00F821F4" w:rsidRPr="009979ED">
        <w:rPr>
          <w:sz w:val="24"/>
          <w:szCs w:val="24"/>
        </w:rPr>
        <w:t>8</w:t>
      </w:r>
      <w:r w:rsidR="007409CF" w:rsidRPr="009979ED">
        <w:rPr>
          <w:sz w:val="24"/>
          <w:szCs w:val="24"/>
        </w:rPr>
        <w:t xml:space="preserve"> год в сумме </w:t>
      </w:r>
      <w:r w:rsidR="00F35648" w:rsidRPr="009979ED">
        <w:rPr>
          <w:sz w:val="24"/>
          <w:szCs w:val="24"/>
        </w:rPr>
        <w:t xml:space="preserve">0 </w:t>
      </w:r>
      <w:r w:rsidR="004E0DCB" w:rsidRPr="009979ED">
        <w:rPr>
          <w:sz w:val="24"/>
          <w:szCs w:val="24"/>
        </w:rPr>
        <w:t>тыс. рублей</w:t>
      </w:r>
    </w:p>
    <w:p w:rsidR="005039B1" w:rsidRPr="009979ED" w:rsidRDefault="005039B1" w:rsidP="009979ED">
      <w:pPr>
        <w:spacing w:line="240" w:lineRule="auto"/>
        <w:ind w:firstLine="0"/>
        <w:rPr>
          <w:sz w:val="24"/>
          <w:szCs w:val="24"/>
        </w:rPr>
      </w:pPr>
      <w:r w:rsidRPr="009979ED">
        <w:rPr>
          <w:sz w:val="24"/>
          <w:szCs w:val="24"/>
        </w:rPr>
        <w:t>4) Установить предельный объём муниципального долга 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>» на 1 января 202</w:t>
      </w:r>
      <w:r w:rsidR="00F821F4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>года и на 1 января 202</w:t>
      </w:r>
      <w:r w:rsidR="00F821F4" w:rsidRPr="009979ED">
        <w:rPr>
          <w:sz w:val="24"/>
          <w:szCs w:val="24"/>
        </w:rPr>
        <w:t>9</w:t>
      </w:r>
      <w:r w:rsidRPr="009979ED">
        <w:rPr>
          <w:sz w:val="24"/>
          <w:szCs w:val="24"/>
        </w:rPr>
        <w:t xml:space="preserve"> года в сумме 0 тыс. рублей,в том числе верхний предел долга по муниципальным гарантиям устанавливается в сумме 0 тыс.рублей.</w:t>
      </w:r>
    </w:p>
    <w:p w:rsidR="005039B1" w:rsidRPr="009979ED" w:rsidRDefault="005039B1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 xml:space="preserve">5)резервный фонд администрации сельского поселения 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 xml:space="preserve"> на 202</w:t>
      </w:r>
      <w:r w:rsidR="00F821F4" w:rsidRPr="009979ED">
        <w:rPr>
          <w:sz w:val="24"/>
          <w:szCs w:val="24"/>
        </w:rPr>
        <w:t>7</w:t>
      </w:r>
      <w:r w:rsidRPr="009979ED">
        <w:rPr>
          <w:sz w:val="24"/>
          <w:szCs w:val="24"/>
        </w:rPr>
        <w:t xml:space="preserve"> год и на 202</w:t>
      </w:r>
      <w:r w:rsidR="00F821F4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 xml:space="preserve"> год не планируется;</w:t>
      </w:r>
    </w:p>
    <w:p w:rsidR="007409CF" w:rsidRPr="009979ED" w:rsidRDefault="004E0DCB" w:rsidP="009979ED">
      <w:pPr>
        <w:spacing w:line="240" w:lineRule="auto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3</w:t>
      </w:r>
      <w:r w:rsidR="007409CF" w:rsidRPr="009979ED">
        <w:rPr>
          <w:sz w:val="24"/>
          <w:szCs w:val="24"/>
        </w:rPr>
        <w:t xml:space="preserve">. Утвердить объем поступлений доходов в бюджет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7409CF" w:rsidRPr="009979ED">
        <w:rPr>
          <w:sz w:val="24"/>
          <w:szCs w:val="24"/>
        </w:rPr>
        <w:t xml:space="preserve">по кодам классификации доходов на </w:t>
      </w:r>
      <w:r w:rsidR="00F3564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6</w:t>
      </w:r>
      <w:r w:rsidR="007409CF" w:rsidRPr="009979ED">
        <w:rPr>
          <w:sz w:val="24"/>
          <w:szCs w:val="24"/>
        </w:rPr>
        <w:t xml:space="preserve"> год и на плановый период на </w:t>
      </w:r>
      <w:r w:rsidR="00F3564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7</w:t>
      </w:r>
      <w:r w:rsidR="007409CF" w:rsidRPr="009979ED">
        <w:rPr>
          <w:sz w:val="24"/>
          <w:szCs w:val="24"/>
        </w:rPr>
        <w:t xml:space="preserve"> год и на </w:t>
      </w:r>
      <w:r w:rsidR="00F3564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8</w:t>
      </w:r>
      <w:r w:rsidR="007409CF" w:rsidRPr="009979ED">
        <w:rPr>
          <w:sz w:val="24"/>
          <w:szCs w:val="24"/>
        </w:rPr>
        <w:t xml:space="preserve"> год в суммах согласно приложениям № </w:t>
      </w:r>
      <w:r w:rsidRPr="009979ED">
        <w:rPr>
          <w:sz w:val="24"/>
          <w:szCs w:val="24"/>
        </w:rPr>
        <w:t>1</w:t>
      </w:r>
      <w:r w:rsidR="007409CF" w:rsidRPr="009979ED">
        <w:rPr>
          <w:sz w:val="24"/>
          <w:szCs w:val="24"/>
        </w:rPr>
        <w:t xml:space="preserve"> и № </w:t>
      </w:r>
      <w:r w:rsidRPr="009979ED">
        <w:rPr>
          <w:sz w:val="24"/>
          <w:szCs w:val="24"/>
        </w:rPr>
        <w:t>2</w:t>
      </w:r>
      <w:r w:rsidR="007409CF" w:rsidRPr="009979ED">
        <w:rPr>
          <w:sz w:val="24"/>
          <w:szCs w:val="24"/>
        </w:rPr>
        <w:t xml:space="preserve"> к настоящему Решению.</w:t>
      </w:r>
    </w:p>
    <w:p w:rsidR="007B5F91" w:rsidRPr="009979ED" w:rsidRDefault="004E0DCB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4</w:t>
      </w:r>
      <w:r w:rsidR="007409CF" w:rsidRPr="009979ED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9979ED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8E4820" w:rsidRPr="009979ED">
        <w:rPr>
          <w:rFonts w:ascii="Times New Roman" w:hAnsi="Times New Roman" w:cs="Times New Roman"/>
          <w:sz w:val="24"/>
          <w:szCs w:val="24"/>
        </w:rPr>
        <w:t>6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7E0414" w:rsidRPr="009979ED">
        <w:rPr>
          <w:rFonts w:ascii="Times New Roman" w:hAnsi="Times New Roman" w:cs="Times New Roman"/>
          <w:bCs/>
          <w:sz w:val="24"/>
          <w:szCs w:val="24"/>
        </w:rPr>
        <w:t>6996,6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Pr="009979ED">
        <w:rPr>
          <w:rFonts w:ascii="Times New Roman" w:hAnsi="Times New Roman" w:cs="Times New Roman"/>
          <w:sz w:val="24"/>
          <w:szCs w:val="24"/>
        </w:rPr>
        <w:t>3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9979ED" w:rsidRDefault="007B5F91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 xml:space="preserve">Межбюджетные трансферты, полученные бюджетами </w:t>
      </w:r>
      <w:r w:rsidR="008B4CE1" w:rsidRPr="009979ED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7E0414" w:rsidRPr="009979ED">
        <w:rPr>
          <w:rFonts w:ascii="Times New Roman" w:hAnsi="Times New Roman" w:cs="Times New Roman"/>
          <w:sz w:val="24"/>
          <w:szCs w:val="24"/>
        </w:rPr>
        <w:t>Номоконовское</w:t>
      </w:r>
      <w:r w:rsidR="008B4CE1" w:rsidRPr="009979ED">
        <w:rPr>
          <w:rFonts w:ascii="Times New Roman" w:hAnsi="Times New Roman" w:cs="Times New Roman"/>
          <w:sz w:val="24"/>
          <w:szCs w:val="24"/>
        </w:rPr>
        <w:t>»</w:t>
      </w:r>
      <w:r w:rsidRPr="009979ED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B4CE1" w:rsidRPr="009979ED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Pr="009979ED">
        <w:rPr>
          <w:rFonts w:ascii="Times New Roman" w:hAnsi="Times New Roman" w:cs="Times New Roman"/>
          <w:sz w:val="24"/>
          <w:szCs w:val="24"/>
        </w:rPr>
        <w:t xml:space="preserve"> в форме субвенций и субсидий, иных межбюджетных трансфертов, имеющих целевое назначение, </w:t>
      </w:r>
      <w:r w:rsidRPr="009979ED">
        <w:rPr>
          <w:rFonts w:ascii="Times New Roman" w:hAnsi="Times New Roman" w:cs="Times New Roman"/>
          <w:sz w:val="24"/>
          <w:szCs w:val="24"/>
        </w:rPr>
        <w:lastRenderedPageBreak/>
        <w:t>отраженные на счетах органа Федерального казначейства, не использованные по состоянию на 1 января 202</w:t>
      </w:r>
      <w:r w:rsidR="008E4820" w:rsidRPr="009979ED">
        <w:rPr>
          <w:rFonts w:ascii="Times New Roman" w:hAnsi="Times New Roman" w:cs="Times New Roman"/>
          <w:sz w:val="24"/>
          <w:szCs w:val="24"/>
        </w:rPr>
        <w:t>6</w:t>
      </w:r>
      <w:r w:rsidRPr="009979ED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</w:t>
      </w:r>
      <w:r w:rsidR="008B4CE1" w:rsidRPr="009979ED">
        <w:rPr>
          <w:rFonts w:ascii="Times New Roman" w:hAnsi="Times New Roman" w:cs="Times New Roman"/>
          <w:sz w:val="24"/>
          <w:szCs w:val="24"/>
        </w:rPr>
        <w:t>района</w:t>
      </w:r>
      <w:r w:rsidRPr="009979ED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202</w:t>
      </w:r>
      <w:r w:rsidR="008E4820" w:rsidRPr="009979ED">
        <w:rPr>
          <w:rFonts w:ascii="Times New Roman" w:hAnsi="Times New Roman" w:cs="Times New Roman"/>
          <w:sz w:val="24"/>
          <w:szCs w:val="24"/>
        </w:rPr>
        <w:t>6</w:t>
      </w:r>
      <w:r w:rsidRPr="009979E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9979ED" w:rsidRDefault="004E0DCB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5</w:t>
      </w:r>
      <w:r w:rsidR="007B5F91" w:rsidRPr="009979ED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9979ED">
        <w:rPr>
          <w:rFonts w:ascii="Times New Roman" w:hAnsi="Times New Roman" w:cs="Times New Roman"/>
          <w:sz w:val="24"/>
          <w:szCs w:val="24"/>
        </w:rPr>
        <w:t>7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7E0414" w:rsidRPr="009979ED">
        <w:rPr>
          <w:rFonts w:ascii="Times New Roman" w:hAnsi="Times New Roman" w:cs="Times New Roman"/>
          <w:bCs/>
          <w:sz w:val="24"/>
          <w:szCs w:val="24"/>
        </w:rPr>
        <w:t>7025,9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Pr="009979ED">
        <w:rPr>
          <w:rFonts w:ascii="Times New Roman" w:hAnsi="Times New Roman" w:cs="Times New Roman"/>
          <w:sz w:val="24"/>
          <w:szCs w:val="24"/>
        </w:rPr>
        <w:t>4</w:t>
      </w:r>
      <w:r w:rsidR="007B5F91" w:rsidRPr="009979ED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9979ED" w:rsidRDefault="007B5F91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9979ED">
        <w:rPr>
          <w:rFonts w:ascii="Times New Roman" w:hAnsi="Times New Roman" w:cs="Times New Roman"/>
          <w:sz w:val="24"/>
          <w:szCs w:val="24"/>
        </w:rPr>
        <w:t>8</w:t>
      </w:r>
      <w:r w:rsidRPr="009979ED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7E0414" w:rsidRPr="009979ED">
        <w:rPr>
          <w:rFonts w:ascii="Times New Roman" w:hAnsi="Times New Roman" w:cs="Times New Roman"/>
          <w:sz w:val="24"/>
          <w:szCs w:val="24"/>
        </w:rPr>
        <w:t>7143,6</w:t>
      </w:r>
      <w:r w:rsidRPr="009979ED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4E0DCB" w:rsidRPr="009979ED">
        <w:rPr>
          <w:rFonts w:ascii="Times New Roman" w:hAnsi="Times New Roman" w:cs="Times New Roman"/>
          <w:sz w:val="24"/>
          <w:szCs w:val="24"/>
        </w:rPr>
        <w:t>4</w:t>
      </w:r>
      <w:r w:rsidRPr="009979ED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9979ED" w:rsidRDefault="004E0DCB" w:rsidP="009979ED">
      <w:pPr>
        <w:spacing w:line="240" w:lineRule="auto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6</w:t>
      </w:r>
      <w:r w:rsidR="007409CF" w:rsidRPr="009979ED">
        <w:rPr>
          <w:sz w:val="24"/>
          <w:szCs w:val="24"/>
        </w:rPr>
        <w:t xml:space="preserve">. Утвердить источники финансирования дефицита бюджета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7409CF" w:rsidRPr="009979ED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7409CF" w:rsidRPr="009979ED">
        <w:rPr>
          <w:sz w:val="24"/>
          <w:szCs w:val="24"/>
        </w:rPr>
        <w:t>на</w:t>
      </w:r>
      <w:r w:rsidR="008D20D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6</w:t>
      </w:r>
      <w:r w:rsidR="007409CF" w:rsidRPr="009979ED">
        <w:rPr>
          <w:sz w:val="24"/>
          <w:szCs w:val="24"/>
        </w:rPr>
        <w:t xml:space="preserve"> год и на плановый период </w:t>
      </w:r>
      <w:r w:rsidR="008D20D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7</w:t>
      </w:r>
      <w:r w:rsidR="00FF1485" w:rsidRPr="009979ED">
        <w:rPr>
          <w:sz w:val="24"/>
          <w:szCs w:val="24"/>
        </w:rPr>
        <w:t xml:space="preserve"> и</w:t>
      </w:r>
      <w:r w:rsidR="008D20D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8</w:t>
      </w:r>
      <w:r w:rsidR="007409CF" w:rsidRPr="009979ED">
        <w:rPr>
          <w:sz w:val="24"/>
          <w:szCs w:val="24"/>
        </w:rPr>
        <w:t xml:space="preserve"> год</w:t>
      </w:r>
      <w:r w:rsidR="00FF1485" w:rsidRPr="009979ED">
        <w:rPr>
          <w:sz w:val="24"/>
          <w:szCs w:val="24"/>
        </w:rPr>
        <w:t xml:space="preserve">ов </w:t>
      </w:r>
      <w:r w:rsidR="007409CF" w:rsidRPr="009979ED">
        <w:rPr>
          <w:sz w:val="24"/>
          <w:szCs w:val="24"/>
        </w:rPr>
        <w:t>согласно приложениям № </w:t>
      </w:r>
      <w:r w:rsidRPr="009979ED">
        <w:rPr>
          <w:sz w:val="24"/>
          <w:szCs w:val="24"/>
        </w:rPr>
        <w:t>5</w:t>
      </w:r>
      <w:r w:rsidR="007409CF" w:rsidRPr="009979ED">
        <w:rPr>
          <w:sz w:val="24"/>
          <w:szCs w:val="24"/>
        </w:rPr>
        <w:t xml:space="preserve"> и № </w:t>
      </w:r>
      <w:r w:rsidRPr="009979ED">
        <w:rPr>
          <w:sz w:val="24"/>
          <w:szCs w:val="24"/>
        </w:rPr>
        <w:t>6</w:t>
      </w:r>
      <w:r w:rsidR="007409CF" w:rsidRPr="009979ED">
        <w:rPr>
          <w:sz w:val="24"/>
          <w:szCs w:val="24"/>
        </w:rPr>
        <w:t xml:space="preserve"> к настоящему Решению.</w:t>
      </w:r>
    </w:p>
    <w:p w:rsidR="007409CF" w:rsidRPr="009979ED" w:rsidRDefault="004E0DCB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7</w:t>
      </w:r>
      <w:r w:rsidR="007409CF" w:rsidRPr="009979ED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7409CF" w:rsidRPr="009979ED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9979ED">
        <w:rPr>
          <w:sz w:val="24"/>
          <w:szCs w:val="24"/>
        </w:rPr>
        <w:t xml:space="preserve">на </w:t>
      </w:r>
      <w:r w:rsidR="008D20D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6</w:t>
      </w:r>
      <w:r w:rsidR="007409CF" w:rsidRPr="009979ED">
        <w:rPr>
          <w:sz w:val="24"/>
          <w:szCs w:val="24"/>
        </w:rPr>
        <w:t xml:space="preserve"> год и на плановый период на </w:t>
      </w:r>
      <w:r w:rsidR="008D20D8" w:rsidRPr="009979ED">
        <w:rPr>
          <w:sz w:val="24"/>
          <w:szCs w:val="24"/>
        </w:rPr>
        <w:t>202</w:t>
      </w:r>
      <w:r w:rsidR="008E4820" w:rsidRPr="009979ED">
        <w:rPr>
          <w:sz w:val="24"/>
          <w:szCs w:val="24"/>
        </w:rPr>
        <w:t>7</w:t>
      </w:r>
      <w:r w:rsidR="00FF1485" w:rsidRPr="009979ED">
        <w:rPr>
          <w:sz w:val="24"/>
          <w:szCs w:val="24"/>
        </w:rPr>
        <w:t xml:space="preserve"> и </w:t>
      </w:r>
      <w:r w:rsidR="008E4820" w:rsidRPr="009979ED">
        <w:rPr>
          <w:sz w:val="24"/>
          <w:szCs w:val="24"/>
        </w:rPr>
        <w:t>2028</w:t>
      </w:r>
      <w:r w:rsidR="007409CF" w:rsidRPr="009979ED">
        <w:rPr>
          <w:sz w:val="24"/>
          <w:szCs w:val="24"/>
        </w:rPr>
        <w:t xml:space="preserve"> год</w:t>
      </w:r>
      <w:r w:rsidR="00FF1485" w:rsidRPr="009979ED">
        <w:rPr>
          <w:sz w:val="24"/>
          <w:szCs w:val="24"/>
        </w:rPr>
        <w:t>ов</w:t>
      </w:r>
      <w:r w:rsidR="007409CF" w:rsidRPr="009979ED">
        <w:rPr>
          <w:sz w:val="24"/>
          <w:szCs w:val="24"/>
        </w:rPr>
        <w:t xml:space="preserve"> согласно приложениям № </w:t>
      </w:r>
      <w:r w:rsidR="00B57618" w:rsidRPr="009979ED">
        <w:rPr>
          <w:sz w:val="24"/>
          <w:szCs w:val="24"/>
        </w:rPr>
        <w:t>7</w:t>
      </w:r>
      <w:r w:rsidR="007409CF" w:rsidRPr="009979ED">
        <w:rPr>
          <w:sz w:val="24"/>
          <w:szCs w:val="24"/>
        </w:rPr>
        <w:t xml:space="preserve"> и № </w:t>
      </w:r>
      <w:r w:rsidR="00B57618" w:rsidRPr="009979ED">
        <w:rPr>
          <w:sz w:val="24"/>
          <w:szCs w:val="24"/>
        </w:rPr>
        <w:t>9</w:t>
      </w:r>
      <w:r w:rsidR="007409CF" w:rsidRPr="009979ED">
        <w:rPr>
          <w:sz w:val="24"/>
          <w:szCs w:val="24"/>
        </w:rPr>
        <w:t xml:space="preserve"> к настоящему Решению.</w:t>
      </w:r>
    </w:p>
    <w:p w:rsidR="00F04E86" w:rsidRPr="009979ED" w:rsidRDefault="004E0DCB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8</w:t>
      </w:r>
      <w:r w:rsidR="007409CF" w:rsidRPr="009979ED">
        <w:rPr>
          <w:sz w:val="24"/>
          <w:szCs w:val="24"/>
        </w:rPr>
        <w:t xml:space="preserve">. Утвердить ведомственную структуру расходов бюджета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9979ED">
        <w:rPr>
          <w:sz w:val="24"/>
          <w:szCs w:val="24"/>
        </w:rPr>
        <w:t xml:space="preserve"> </w:t>
      </w:r>
      <w:r w:rsidR="007409CF" w:rsidRPr="009979ED">
        <w:rPr>
          <w:sz w:val="24"/>
          <w:szCs w:val="24"/>
        </w:rPr>
        <w:t>на</w:t>
      </w:r>
      <w:r w:rsidR="009979ED">
        <w:rPr>
          <w:sz w:val="24"/>
          <w:szCs w:val="24"/>
        </w:rPr>
        <w:t xml:space="preserve"> </w:t>
      </w:r>
      <w:r w:rsidR="008E4820" w:rsidRPr="009979ED">
        <w:rPr>
          <w:sz w:val="24"/>
          <w:szCs w:val="24"/>
        </w:rPr>
        <w:t xml:space="preserve">2026 год и на плановый период 2027 и 2028 </w:t>
      </w:r>
      <w:r w:rsidR="007409CF" w:rsidRPr="009979ED">
        <w:rPr>
          <w:sz w:val="24"/>
          <w:szCs w:val="24"/>
        </w:rPr>
        <w:t>год</w:t>
      </w:r>
      <w:r w:rsidR="00FF1485" w:rsidRPr="009979ED">
        <w:rPr>
          <w:sz w:val="24"/>
          <w:szCs w:val="24"/>
        </w:rPr>
        <w:t>ов</w:t>
      </w:r>
      <w:r w:rsidR="007409CF" w:rsidRPr="009979ED">
        <w:rPr>
          <w:sz w:val="24"/>
          <w:szCs w:val="24"/>
        </w:rPr>
        <w:t xml:space="preserve"> согласно приложениям № </w:t>
      </w:r>
      <w:r w:rsidR="00B57618" w:rsidRPr="009979ED">
        <w:rPr>
          <w:sz w:val="24"/>
          <w:szCs w:val="24"/>
        </w:rPr>
        <w:t>8</w:t>
      </w:r>
      <w:r w:rsidR="007409CF" w:rsidRPr="009979ED">
        <w:rPr>
          <w:sz w:val="24"/>
          <w:szCs w:val="24"/>
        </w:rPr>
        <w:t xml:space="preserve"> и</w:t>
      </w:r>
      <w:r w:rsidR="00B57618" w:rsidRPr="009979ED">
        <w:rPr>
          <w:sz w:val="24"/>
          <w:szCs w:val="24"/>
        </w:rPr>
        <w:t xml:space="preserve"> № 10</w:t>
      </w:r>
      <w:r w:rsidR="007409CF" w:rsidRPr="009979ED">
        <w:rPr>
          <w:sz w:val="24"/>
          <w:szCs w:val="24"/>
        </w:rPr>
        <w:t xml:space="preserve"> к настоящему Решению.</w:t>
      </w:r>
    </w:p>
    <w:p w:rsidR="00F04E86" w:rsidRPr="009979ED" w:rsidRDefault="00F04E86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 xml:space="preserve">», направляемых на исполнение публичных нормативных обязательствна </w:t>
      </w:r>
      <w:r w:rsidR="008E4820" w:rsidRPr="009979ED">
        <w:rPr>
          <w:sz w:val="24"/>
          <w:szCs w:val="24"/>
        </w:rPr>
        <w:t>2026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0</w:t>
      </w:r>
      <w:r w:rsidR="007836E1" w:rsidRPr="009979ED">
        <w:rPr>
          <w:sz w:val="24"/>
          <w:szCs w:val="24"/>
        </w:rPr>
        <w:t>,0</w:t>
      </w:r>
      <w:r w:rsidRPr="009979ED">
        <w:rPr>
          <w:sz w:val="24"/>
          <w:szCs w:val="24"/>
        </w:rPr>
        <w:t xml:space="preserve"> тыс. рублей и на плановый период </w:t>
      </w:r>
      <w:r w:rsidR="008E4820" w:rsidRPr="009979ED">
        <w:rPr>
          <w:sz w:val="24"/>
          <w:szCs w:val="24"/>
        </w:rPr>
        <w:t>на 2027</w:t>
      </w:r>
      <w:r w:rsidRPr="009979ED">
        <w:rPr>
          <w:sz w:val="24"/>
          <w:szCs w:val="24"/>
        </w:rPr>
        <w:t xml:space="preserve">год в сумме </w:t>
      </w:r>
      <w:r w:rsidR="007E0414" w:rsidRPr="009979ED">
        <w:rPr>
          <w:sz w:val="24"/>
          <w:szCs w:val="24"/>
        </w:rPr>
        <w:t>0</w:t>
      </w:r>
      <w:r w:rsidR="007836E1" w:rsidRPr="009979ED">
        <w:rPr>
          <w:sz w:val="24"/>
          <w:szCs w:val="24"/>
        </w:rPr>
        <w:t>,0</w:t>
      </w:r>
      <w:r w:rsidRPr="009979ED">
        <w:rPr>
          <w:sz w:val="24"/>
          <w:szCs w:val="24"/>
        </w:rPr>
        <w:t xml:space="preserve"> тыс. рублей, и на 202</w:t>
      </w:r>
      <w:r w:rsidR="008E4820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 xml:space="preserve"> год в сумме </w:t>
      </w:r>
      <w:r w:rsidR="007E0414" w:rsidRPr="009979ED">
        <w:rPr>
          <w:sz w:val="24"/>
          <w:szCs w:val="24"/>
        </w:rPr>
        <w:t>0</w:t>
      </w:r>
      <w:r w:rsidR="007836E1" w:rsidRPr="009979ED">
        <w:rPr>
          <w:sz w:val="24"/>
          <w:szCs w:val="24"/>
        </w:rPr>
        <w:t xml:space="preserve">,0 </w:t>
      </w:r>
      <w:r w:rsidRPr="009979ED">
        <w:rPr>
          <w:sz w:val="24"/>
          <w:szCs w:val="24"/>
        </w:rPr>
        <w:t>тыс. рублей.</w:t>
      </w:r>
    </w:p>
    <w:p w:rsidR="005039B1" w:rsidRPr="009979ED" w:rsidRDefault="005039B1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10.Утвердить объем бюджетных ассигнований дорожного фонда 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>»</w:t>
      </w:r>
      <w:r w:rsidR="008E4820" w:rsidRPr="009979ED">
        <w:rPr>
          <w:sz w:val="24"/>
          <w:szCs w:val="24"/>
        </w:rPr>
        <w:t xml:space="preserve"> на 2026</w:t>
      </w:r>
      <w:r w:rsidRPr="009979ED">
        <w:rPr>
          <w:sz w:val="24"/>
          <w:szCs w:val="24"/>
        </w:rPr>
        <w:t xml:space="preserve"> год в сумме 0 тыс. рублей,</w:t>
      </w:r>
      <w:r w:rsidR="005D43EC">
        <w:rPr>
          <w:sz w:val="24"/>
          <w:szCs w:val="24"/>
        </w:rPr>
        <w:t xml:space="preserve"> </w:t>
      </w:r>
      <w:r w:rsidR="008E4820" w:rsidRPr="009979ED">
        <w:rPr>
          <w:sz w:val="24"/>
          <w:szCs w:val="24"/>
        </w:rPr>
        <w:t>на плановый период  на 2027</w:t>
      </w:r>
      <w:r w:rsidRPr="009979ED">
        <w:rPr>
          <w:sz w:val="24"/>
          <w:szCs w:val="24"/>
        </w:rPr>
        <w:t xml:space="preserve"> год в сумме 0 тыс. рублей и на 202</w:t>
      </w:r>
      <w:r w:rsidR="008E4820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 xml:space="preserve"> год в сумме 0 тыс. рублей.</w:t>
      </w:r>
    </w:p>
    <w:p w:rsidR="00BF1138" w:rsidRPr="009979ED" w:rsidRDefault="005039B1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11</w:t>
      </w:r>
      <w:r w:rsidR="00BF1138" w:rsidRPr="009979ED">
        <w:rPr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5D43EC">
        <w:rPr>
          <w:sz w:val="24"/>
          <w:szCs w:val="24"/>
        </w:rPr>
        <w:t xml:space="preserve">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BF1138" w:rsidRPr="009979ED">
        <w:rPr>
          <w:sz w:val="24"/>
          <w:szCs w:val="24"/>
        </w:rPr>
        <w:t xml:space="preserve">в случаях: </w:t>
      </w:r>
    </w:p>
    <w:p w:rsidR="00BF1138" w:rsidRPr="009979ED" w:rsidRDefault="00BF1138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9979ED" w:rsidRDefault="00BF1138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б)</w:t>
      </w:r>
      <w:r w:rsidRPr="009979ED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9979ED">
        <w:rPr>
          <w:spacing w:val="-4"/>
          <w:sz w:val="24"/>
          <w:szCs w:val="24"/>
        </w:rPr>
        <w:t>сельского поселения</w:t>
      </w:r>
      <w:r w:rsidRPr="009979ED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9979ED" w:rsidRDefault="00BF1138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в)</w:t>
      </w:r>
      <w:r w:rsidRPr="009979ED">
        <w:rPr>
          <w:spacing w:val="-4"/>
          <w:sz w:val="24"/>
          <w:szCs w:val="24"/>
        </w:rPr>
        <w:t>п</w:t>
      </w:r>
      <w:r w:rsidRPr="009979ED">
        <w:rPr>
          <w:sz w:val="24"/>
          <w:szCs w:val="24"/>
        </w:rPr>
        <w:t>ерераспределения</w:t>
      </w:r>
      <w:r w:rsidR="005D43EC">
        <w:rPr>
          <w:sz w:val="24"/>
          <w:szCs w:val="24"/>
        </w:rPr>
        <w:t xml:space="preserve"> </w:t>
      </w:r>
      <w:r w:rsidRPr="009979ED">
        <w:rPr>
          <w:sz w:val="24"/>
          <w:szCs w:val="24"/>
        </w:rPr>
        <w:t xml:space="preserve">зарезервированных по подразделу «Другие общегосударственные вопросы» бюджетных ассигнований в целях участия </w:t>
      </w:r>
      <w:r w:rsidR="008B4CE1" w:rsidRPr="009979ED">
        <w:rPr>
          <w:sz w:val="24"/>
          <w:szCs w:val="24"/>
        </w:rPr>
        <w:t>сельского поселения «</w:t>
      </w:r>
      <w:r w:rsidR="007E0414" w:rsidRPr="009979ED">
        <w:rPr>
          <w:sz w:val="24"/>
          <w:szCs w:val="24"/>
        </w:rPr>
        <w:t>Номоконовское</w:t>
      </w:r>
      <w:r w:rsidR="008B4CE1" w:rsidRPr="009979ED">
        <w:rPr>
          <w:sz w:val="24"/>
          <w:szCs w:val="24"/>
        </w:rPr>
        <w:t>»</w:t>
      </w:r>
      <w:r w:rsidR="009979ED">
        <w:rPr>
          <w:sz w:val="24"/>
          <w:szCs w:val="24"/>
        </w:rPr>
        <w:t xml:space="preserve"> </w:t>
      </w:r>
      <w:r w:rsidR="006C689E" w:rsidRPr="009979ED">
        <w:rPr>
          <w:sz w:val="24"/>
          <w:szCs w:val="24"/>
        </w:rPr>
        <w:t>в</w:t>
      </w:r>
      <w:r w:rsidR="009979ED">
        <w:rPr>
          <w:sz w:val="24"/>
          <w:szCs w:val="24"/>
        </w:rPr>
        <w:t xml:space="preserve"> </w:t>
      </w:r>
      <w:r w:rsidRPr="009979ED">
        <w:rPr>
          <w:sz w:val="24"/>
          <w:szCs w:val="24"/>
        </w:rPr>
        <w:t>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9979ED" w:rsidRDefault="00BF1138" w:rsidP="009979ED">
      <w:pPr>
        <w:spacing w:line="240" w:lineRule="auto"/>
        <w:rPr>
          <w:sz w:val="24"/>
          <w:szCs w:val="24"/>
        </w:rPr>
      </w:pPr>
      <w:r w:rsidRPr="009979ED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9979ED" w:rsidRDefault="00BF1138" w:rsidP="009979ED">
      <w:pPr>
        <w:spacing w:line="240" w:lineRule="auto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</w:t>
      </w:r>
      <w:r w:rsidRPr="009979ED">
        <w:rPr>
          <w:sz w:val="24"/>
          <w:szCs w:val="24"/>
        </w:rPr>
        <w:lastRenderedPageBreak/>
        <w:t>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9979ED" w:rsidRDefault="00BF1138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9979ED" w:rsidRDefault="00B57618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ж</w:t>
      </w:r>
      <w:r w:rsidR="00BF1138" w:rsidRPr="009979ED">
        <w:rPr>
          <w:rFonts w:ascii="Times New Roman" w:hAnsi="Times New Roman" w:cs="Times New Roman"/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9979ED" w:rsidRDefault="00B57618" w:rsidP="009979ED">
      <w:pPr>
        <w:spacing w:line="240" w:lineRule="auto"/>
        <w:ind w:firstLine="709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з</w:t>
      </w:r>
      <w:r w:rsidR="00BF1138" w:rsidRPr="009979ED">
        <w:rPr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9979ED" w:rsidRDefault="00B57618" w:rsidP="009979ED">
      <w:pPr>
        <w:spacing w:line="240" w:lineRule="auto"/>
        <w:ind w:firstLine="709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и</w:t>
      </w:r>
      <w:r w:rsidR="00BF1138" w:rsidRPr="009979ED">
        <w:rPr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9979ED" w:rsidRDefault="00B57618" w:rsidP="009979ED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9979ED">
        <w:rPr>
          <w:sz w:val="24"/>
          <w:szCs w:val="24"/>
        </w:rPr>
        <w:t>к</w:t>
      </w:r>
      <w:r w:rsidR="00BF1138" w:rsidRPr="009979ED">
        <w:rPr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9979ED" w:rsidRDefault="00B57618" w:rsidP="009979ED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9979ED">
        <w:rPr>
          <w:spacing w:val="-4"/>
          <w:sz w:val="24"/>
          <w:szCs w:val="24"/>
        </w:rPr>
        <w:t>л</w:t>
      </w:r>
      <w:r w:rsidR="00BF1138" w:rsidRPr="009979ED">
        <w:rPr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9979ED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9979ED">
        <w:rPr>
          <w:spacing w:val="-4"/>
          <w:sz w:val="24"/>
          <w:szCs w:val="24"/>
        </w:rPr>
        <w:t>.</w:t>
      </w:r>
    </w:p>
    <w:p w:rsidR="00BF1138" w:rsidRPr="009979ED" w:rsidRDefault="00BF1138" w:rsidP="009979ED">
      <w:pPr>
        <w:spacing w:line="240" w:lineRule="auto"/>
        <w:ind w:firstLine="709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9979ED">
        <w:rPr>
          <w:sz w:val="24"/>
          <w:szCs w:val="24"/>
        </w:rPr>
        <w:t>з) и к</w:t>
      </w:r>
      <w:r w:rsidRPr="009979ED">
        <w:rPr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9979ED" w:rsidRDefault="00BF1138" w:rsidP="009979ED">
      <w:pPr>
        <w:spacing w:line="240" w:lineRule="auto"/>
        <w:ind w:firstLine="709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Pr="009979ED" w:rsidRDefault="005039B1" w:rsidP="009979ED">
      <w:pPr>
        <w:spacing w:line="240" w:lineRule="auto"/>
        <w:ind w:firstLine="709"/>
        <w:contextualSpacing/>
        <w:rPr>
          <w:sz w:val="24"/>
          <w:szCs w:val="24"/>
        </w:rPr>
      </w:pPr>
      <w:r w:rsidRPr="009979ED">
        <w:rPr>
          <w:sz w:val="24"/>
          <w:szCs w:val="24"/>
        </w:rPr>
        <w:t>12.</w:t>
      </w:r>
      <w:r w:rsidR="008E4820" w:rsidRPr="009979ED">
        <w:rPr>
          <w:sz w:val="24"/>
          <w:szCs w:val="24"/>
        </w:rPr>
        <w:t>Установить, что в 2026</w:t>
      </w:r>
      <w:r w:rsidRPr="009979ED">
        <w:rPr>
          <w:sz w:val="24"/>
          <w:szCs w:val="24"/>
        </w:rPr>
        <w:t xml:space="preserve"> году и плановом периоде 202</w:t>
      </w:r>
      <w:r w:rsidR="008E4820" w:rsidRPr="009979ED">
        <w:rPr>
          <w:sz w:val="24"/>
          <w:szCs w:val="24"/>
        </w:rPr>
        <w:t>7</w:t>
      </w:r>
      <w:r w:rsidRPr="009979ED">
        <w:rPr>
          <w:sz w:val="24"/>
          <w:szCs w:val="24"/>
        </w:rPr>
        <w:t>-202</w:t>
      </w:r>
      <w:r w:rsidR="008E4820" w:rsidRPr="009979ED">
        <w:rPr>
          <w:sz w:val="24"/>
          <w:szCs w:val="24"/>
        </w:rPr>
        <w:t>8</w:t>
      </w:r>
      <w:r w:rsidRPr="009979ED">
        <w:rPr>
          <w:sz w:val="24"/>
          <w:szCs w:val="24"/>
        </w:rPr>
        <w:t>годов сельским поселением 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9979ED" w:rsidRDefault="005039B1" w:rsidP="009979ED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13</w:t>
      </w:r>
      <w:r w:rsidR="000A4BD0" w:rsidRPr="009979ED">
        <w:rPr>
          <w:rFonts w:ascii="Times New Roman" w:hAnsi="Times New Roman" w:cs="Times New Roman"/>
          <w:sz w:val="24"/>
          <w:szCs w:val="24"/>
        </w:rPr>
        <w:t xml:space="preserve">. </w:t>
      </w:r>
      <w:r w:rsidR="006C689E" w:rsidRPr="009979ED">
        <w:rPr>
          <w:rFonts w:ascii="Times New Roman" w:hAnsi="Times New Roman" w:cs="Times New Roman"/>
          <w:sz w:val="24"/>
          <w:szCs w:val="24"/>
        </w:rPr>
        <w:t>Н</w:t>
      </w:r>
      <w:r w:rsidR="000A4BD0" w:rsidRPr="009979ED">
        <w:rPr>
          <w:rFonts w:ascii="Times New Roman" w:hAnsi="Times New Roman" w:cs="Times New Roman"/>
          <w:sz w:val="24"/>
          <w:szCs w:val="24"/>
        </w:rPr>
        <w:t>е допускать принятия решений, влекущих за собой увеличение численности муниципальных служащих</w:t>
      </w:r>
      <w:r w:rsidR="006C689E" w:rsidRPr="009979ED">
        <w:rPr>
          <w:rFonts w:ascii="Times New Roman" w:hAnsi="Times New Roman" w:cs="Times New Roman"/>
          <w:sz w:val="24"/>
          <w:szCs w:val="24"/>
        </w:rPr>
        <w:t>.</w:t>
      </w:r>
    </w:p>
    <w:p w:rsidR="00F35648" w:rsidRPr="009979ED" w:rsidRDefault="005039B1" w:rsidP="009979ED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79ED">
        <w:rPr>
          <w:rFonts w:ascii="Times New Roman" w:hAnsi="Times New Roman" w:cs="Times New Roman"/>
          <w:sz w:val="24"/>
          <w:szCs w:val="24"/>
        </w:rPr>
        <w:t>14</w:t>
      </w:r>
      <w:r w:rsidR="007409CF" w:rsidRPr="009979ED">
        <w:rPr>
          <w:rFonts w:ascii="Times New Roman" w:hAnsi="Times New Roman" w:cs="Times New Roman"/>
          <w:sz w:val="24"/>
          <w:szCs w:val="24"/>
        </w:rPr>
        <w:t>. </w:t>
      </w:r>
      <w:r w:rsidR="00F35648" w:rsidRPr="009979ED">
        <w:rPr>
          <w:rFonts w:ascii="Times New Roman" w:hAnsi="Times New Roman" w:cs="Times New Roman"/>
          <w:sz w:val="24"/>
          <w:szCs w:val="24"/>
        </w:rPr>
        <w:t xml:space="preserve">Настоящее решение Совета </w:t>
      </w:r>
      <w:r w:rsidR="008E4820" w:rsidRPr="009979ED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="00F35648" w:rsidRPr="009979ED">
        <w:rPr>
          <w:rFonts w:ascii="Times New Roman" w:hAnsi="Times New Roman" w:cs="Times New Roman"/>
          <w:sz w:val="24"/>
          <w:szCs w:val="24"/>
        </w:rPr>
        <w:t>вступает в силу с 1 января 202</w:t>
      </w:r>
      <w:r w:rsidR="008E4820" w:rsidRPr="009979ED">
        <w:rPr>
          <w:rFonts w:ascii="Times New Roman" w:hAnsi="Times New Roman" w:cs="Times New Roman"/>
          <w:sz w:val="24"/>
          <w:szCs w:val="24"/>
        </w:rPr>
        <w:t>6</w:t>
      </w:r>
      <w:r w:rsidR="00F35648" w:rsidRPr="009979E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35648" w:rsidRPr="009979ED" w:rsidRDefault="00F35648" w:rsidP="009979ED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9979ED" w:rsidRDefault="00F35648" w:rsidP="009979ED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689E" w:rsidRPr="009979ED" w:rsidRDefault="006C689E" w:rsidP="009979ED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9979ED">
        <w:rPr>
          <w:sz w:val="24"/>
          <w:szCs w:val="24"/>
        </w:rPr>
        <w:t>Глава Сельского поселения</w:t>
      </w:r>
    </w:p>
    <w:p w:rsidR="00A920BA" w:rsidRPr="009979ED" w:rsidRDefault="006C689E" w:rsidP="009979ED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9979ED">
        <w:rPr>
          <w:sz w:val="24"/>
          <w:szCs w:val="24"/>
        </w:rPr>
        <w:t>«</w:t>
      </w:r>
      <w:r w:rsidR="007E0414" w:rsidRPr="009979ED">
        <w:rPr>
          <w:sz w:val="24"/>
          <w:szCs w:val="24"/>
        </w:rPr>
        <w:t>Номоконовское</w:t>
      </w:r>
      <w:r w:rsidRPr="009979ED">
        <w:rPr>
          <w:sz w:val="24"/>
          <w:szCs w:val="24"/>
        </w:rPr>
        <w:t xml:space="preserve">»                   </w:t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F35648" w:rsidRPr="009979ED">
        <w:rPr>
          <w:sz w:val="24"/>
          <w:szCs w:val="24"/>
        </w:rPr>
        <w:tab/>
      </w:r>
      <w:r w:rsidR="007E0414" w:rsidRPr="009979ED">
        <w:rPr>
          <w:sz w:val="24"/>
          <w:szCs w:val="24"/>
        </w:rPr>
        <w:t>С.В.Алексеева</w:t>
      </w:r>
    </w:p>
    <w:sectPr w:rsidR="00A920BA" w:rsidRPr="009979ED" w:rsidSect="005D43EC">
      <w:footerReference w:type="default" r:id="rId8"/>
      <w:pgSz w:w="11907" w:h="16840" w:code="9"/>
      <w:pgMar w:top="28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01B" w:rsidRDefault="005C001B">
      <w:r>
        <w:separator/>
      </w:r>
    </w:p>
  </w:endnote>
  <w:endnote w:type="continuationSeparator" w:id="1">
    <w:p w:rsidR="005C001B" w:rsidRDefault="005C0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7E0414" w:rsidRDefault="00C12DFC">
        <w:pPr>
          <w:pStyle w:val="af8"/>
          <w:jc w:val="right"/>
        </w:pPr>
        <w:r>
          <w:fldChar w:fldCharType="begin"/>
        </w:r>
        <w:r w:rsidR="00A774DC">
          <w:instrText>PAGE   \* MERGEFORMAT</w:instrText>
        </w:r>
        <w:r>
          <w:fldChar w:fldCharType="separate"/>
        </w:r>
        <w:r w:rsidR="005D43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0414" w:rsidRDefault="007E0414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01B" w:rsidRDefault="005C001B">
      <w:r>
        <w:separator/>
      </w:r>
    </w:p>
  </w:footnote>
  <w:footnote w:type="continuationSeparator" w:id="1">
    <w:p w:rsidR="005C001B" w:rsidRDefault="005C001B">
      <w:r>
        <w:continuationSeparator/>
      </w:r>
    </w:p>
  </w:footnote>
  <w:footnote w:type="continuationNotice" w:id="2">
    <w:p w:rsidR="005C001B" w:rsidRDefault="005C001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83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54E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3D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2A12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84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01B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3EC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10B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41DE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02B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414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1C20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820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979ED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774DC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3F87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DFC"/>
    <w:rsid w:val="00C12E62"/>
    <w:rsid w:val="00C132E8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5D4C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8C"/>
    <w:rsid w:val="00DC22C6"/>
    <w:rsid w:val="00DC2386"/>
    <w:rsid w:val="00DC2B10"/>
    <w:rsid w:val="00DC3EBD"/>
    <w:rsid w:val="00DC4A49"/>
    <w:rsid w:val="00DC5416"/>
    <w:rsid w:val="00DC6126"/>
    <w:rsid w:val="00DC61B4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412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1F4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FE24FD7C-EF5D-4824-AA5D-3E689C20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1785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4</cp:revision>
  <cp:lastPrinted>2025-12-01T00:51:00Z</cp:lastPrinted>
  <dcterms:created xsi:type="dcterms:W3CDTF">2025-12-19T05:16:00Z</dcterms:created>
  <dcterms:modified xsi:type="dcterms:W3CDTF">2025-12-22T23:40:00Z</dcterms:modified>
</cp:coreProperties>
</file>